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proofErr w:type="gramStart"/>
            <w:r w:rsidRPr="002E571A">
              <w:rPr>
                <w:rFonts w:cs="Arial"/>
                <w:szCs w:val="22"/>
              </w:rPr>
              <w:t>решением</w:t>
            </w:r>
            <w:proofErr w:type="gramEnd"/>
            <w:r w:rsidRPr="002E571A">
              <w:rPr>
                <w:rFonts w:cs="Arial"/>
                <w:szCs w:val="22"/>
              </w:rPr>
              <w:t xml:space="preserve">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2C4AB2">
            <w:pPr>
              <w:jc w:val="right"/>
              <w:rPr>
                <w:rFonts w:cs="Arial"/>
              </w:rPr>
            </w:pPr>
            <w:proofErr w:type="gramStart"/>
            <w:r w:rsidRPr="002E571A">
              <w:rPr>
                <w:rFonts w:cs="Arial"/>
                <w:szCs w:val="22"/>
              </w:rPr>
              <w:t>Протокол  №</w:t>
            </w:r>
            <w:proofErr w:type="gramEnd"/>
            <w:r w:rsidRPr="002E571A">
              <w:rPr>
                <w:rFonts w:cs="Arial"/>
                <w:szCs w:val="22"/>
              </w:rPr>
              <w:t xml:space="preserve"> </w:t>
            </w:r>
            <w:r w:rsidR="002C4AB2">
              <w:rPr>
                <w:rFonts w:cs="Arial"/>
                <w:szCs w:val="22"/>
              </w:rPr>
              <w:t>76</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D37BFC">
            <w:pPr>
              <w:jc w:val="right"/>
              <w:rPr>
                <w:rFonts w:cs="Arial"/>
              </w:rPr>
            </w:pPr>
            <w:r w:rsidRPr="002E571A">
              <w:rPr>
                <w:rFonts w:cs="Arial"/>
                <w:szCs w:val="22"/>
              </w:rPr>
              <w:t>«</w:t>
            </w:r>
            <w:r w:rsidR="00D37BFC">
              <w:rPr>
                <w:rFonts w:cs="Arial"/>
                <w:szCs w:val="22"/>
              </w:rPr>
              <w:t>2</w:t>
            </w:r>
            <w:r w:rsidR="002C4AB2">
              <w:rPr>
                <w:rFonts w:cs="Arial"/>
                <w:szCs w:val="22"/>
              </w:rPr>
              <w:t>6</w:t>
            </w:r>
            <w:r w:rsidRPr="002E571A">
              <w:rPr>
                <w:rFonts w:cs="Arial"/>
                <w:szCs w:val="22"/>
              </w:rPr>
              <w:t xml:space="preserve">» </w:t>
            </w:r>
            <w:proofErr w:type="gramStart"/>
            <w:r w:rsidR="002C4AB2">
              <w:rPr>
                <w:rFonts w:cs="Arial"/>
                <w:szCs w:val="22"/>
              </w:rPr>
              <w:t>мая</w:t>
            </w:r>
            <w:r w:rsidRPr="002E571A">
              <w:rPr>
                <w:rFonts w:cs="Arial"/>
                <w:szCs w:val="22"/>
              </w:rPr>
              <w:t xml:space="preserve">  </w:t>
            </w:r>
            <w:r w:rsidR="002C4AB2">
              <w:rPr>
                <w:rFonts w:cs="Arial"/>
                <w:szCs w:val="22"/>
              </w:rPr>
              <w:t>2017</w:t>
            </w:r>
            <w:proofErr w:type="gramEnd"/>
            <w:r w:rsidRPr="002E571A">
              <w:rPr>
                <w:rFonts w:cs="Arial"/>
                <w:szCs w:val="22"/>
              </w:rPr>
              <w:t xml:space="preserve"> г.</w:t>
            </w:r>
          </w:p>
        </w:tc>
      </w:tr>
    </w:tbl>
    <w:p w:rsidR="00DE7BED" w:rsidRPr="002C4AB2" w:rsidRDefault="00DE7BED" w:rsidP="00DE7BED">
      <w:pPr>
        <w:rPr>
          <w:rFonts w:cs="Arial"/>
          <w:b/>
          <w:vanish/>
          <w:szCs w:val="22"/>
        </w:rPr>
      </w:pPr>
    </w:p>
    <w:p w:rsidR="00DE7BED" w:rsidRPr="002C4AB2" w:rsidRDefault="00A03AA2" w:rsidP="00DE7BED">
      <w:pPr>
        <w:rPr>
          <w:rFonts w:cs="Arial"/>
          <w:b/>
          <w:szCs w:val="22"/>
        </w:rPr>
      </w:pPr>
      <w:r w:rsidRPr="002C4AB2">
        <w:rPr>
          <w:rFonts w:cs="Arial"/>
          <w:b/>
          <w:szCs w:val="22"/>
        </w:rPr>
        <w:t>ПДО №</w:t>
      </w:r>
      <w:r w:rsidR="008A007A" w:rsidRPr="002C4AB2">
        <w:rPr>
          <w:rFonts w:cs="Arial"/>
          <w:b/>
          <w:szCs w:val="22"/>
        </w:rPr>
        <w:t>2</w:t>
      </w:r>
      <w:r w:rsidR="00CD364E" w:rsidRPr="002C4AB2">
        <w:rPr>
          <w:rFonts w:cs="Arial"/>
          <w:b/>
          <w:szCs w:val="22"/>
        </w:rPr>
        <w:t>15</w:t>
      </w:r>
      <w:r w:rsidR="00362455" w:rsidRPr="002C4AB2">
        <w:rPr>
          <w:rFonts w:cs="Arial"/>
          <w:b/>
          <w:szCs w:val="22"/>
        </w:rPr>
        <w:t>-</w:t>
      </w:r>
      <w:r w:rsidRPr="002C4AB2">
        <w:rPr>
          <w:rFonts w:cs="Arial"/>
          <w:b/>
          <w:szCs w:val="22"/>
        </w:rPr>
        <w:t>КР-201</w:t>
      </w:r>
      <w:r w:rsidR="00BA032C" w:rsidRPr="002C4AB2">
        <w:rPr>
          <w:rFonts w:cs="Arial"/>
          <w:b/>
          <w:szCs w:val="22"/>
        </w:rPr>
        <w:t>7</w:t>
      </w:r>
      <w:r w:rsidRPr="002C4AB2">
        <w:rPr>
          <w:rFonts w:cs="Arial"/>
          <w:b/>
          <w:szCs w:val="22"/>
        </w:rPr>
        <w:t xml:space="preserve"> от </w:t>
      </w:r>
      <w:r w:rsidR="002C4AB2" w:rsidRPr="002C4AB2">
        <w:rPr>
          <w:rFonts w:cs="Arial"/>
          <w:b/>
          <w:szCs w:val="22"/>
        </w:rPr>
        <w:t>30.05.2017г.</w:t>
      </w:r>
    </w:p>
    <w:p w:rsidR="00DE7BED" w:rsidRDefault="00DE7BED" w:rsidP="00DE7BED">
      <w:pPr>
        <w:jc w:val="both"/>
        <w:rPr>
          <w:rFonts w:cs="Arial"/>
          <w:sz w:val="16"/>
          <w:szCs w:val="16"/>
        </w:rPr>
      </w:pPr>
    </w:p>
    <w:p w:rsidR="00DE7BED" w:rsidRPr="00362455"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ас сделать предложение (оферту) на</w:t>
      </w:r>
      <w:r w:rsidRPr="00F744A0">
        <w:rPr>
          <w:rFonts w:cs="Arial"/>
          <w:b/>
          <w:szCs w:val="22"/>
        </w:rPr>
        <w:t xml:space="preserve"> </w:t>
      </w:r>
      <w:r w:rsidR="00F744A0" w:rsidRPr="00F744A0">
        <w:rPr>
          <w:rFonts w:cs="Arial"/>
          <w:b/>
          <w:szCs w:val="22"/>
        </w:rPr>
        <w:t xml:space="preserve">выполнение работ по техническому обслуживанию лифтов </w:t>
      </w:r>
      <w:proofErr w:type="spellStart"/>
      <w:r w:rsidR="00F744A0" w:rsidRPr="00F744A0">
        <w:rPr>
          <w:rFonts w:cs="Arial"/>
          <w:b/>
          <w:szCs w:val="22"/>
        </w:rPr>
        <w:t>Кат.производство</w:t>
      </w:r>
      <w:proofErr w:type="spellEnd"/>
      <w:r w:rsidR="00F744A0" w:rsidRPr="00F744A0">
        <w:rPr>
          <w:rFonts w:cs="Arial"/>
          <w:b/>
          <w:szCs w:val="22"/>
        </w:rPr>
        <w:t>, цех №15</w:t>
      </w:r>
      <w:r w:rsidR="00584F59" w:rsidRPr="00362455">
        <w:rPr>
          <w:rFonts w:cs="Arial"/>
          <w:b/>
          <w:szCs w:val="22"/>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proofErr w:type="gramStart"/>
      <w:r w:rsidRPr="001D2186">
        <w:rPr>
          <w:rFonts w:cs="Arial"/>
          <w:szCs w:val="22"/>
        </w:rPr>
        <w:t>контрагента,  предложившего</w:t>
      </w:r>
      <w:proofErr w:type="gramEnd"/>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 xml:space="preserve">наименьшая стоимость </w:t>
      </w:r>
      <w:r w:rsidR="00B65BAB" w:rsidRPr="005F1A32">
        <w:rPr>
          <w:rFonts w:cs="Arial"/>
          <w:szCs w:val="22"/>
        </w:rPr>
        <w:t>проведения технического обслуживания в 2017 году</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proofErr w:type="spellStart"/>
      <w:r w:rsidRPr="002E571A">
        <w:t>уточненной</w:t>
      </w:r>
      <w:proofErr w:type="spellEnd"/>
      <w:r w:rsidRPr="002E571A">
        <w:t xml:space="preserve">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proofErr w:type="spellStart"/>
      <w:r w:rsidRPr="002E571A">
        <w:t>Трех</w:t>
      </w:r>
      <w:proofErr w:type="spellEnd"/>
      <w:r w:rsidRPr="002E571A">
        <w:t xml:space="preserve">)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w:t>
      </w:r>
      <w:proofErr w:type="spellStart"/>
      <w:r w:rsidRPr="002E571A">
        <w:t>прошел</w:t>
      </w:r>
      <w:proofErr w:type="spellEnd"/>
      <w:r w:rsidRPr="002E571A">
        <w:t xml:space="preserve">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w:t>
      </w:r>
      <w:proofErr w:type="spellStart"/>
      <w:r w:rsidRPr="002E571A">
        <w:t>путем</w:t>
      </w:r>
      <w:proofErr w:type="spellEnd"/>
      <w:r w:rsidRPr="002E571A">
        <w:t xml:space="preserve"> предоставления улучшенных </w:t>
      </w:r>
      <w:r w:rsidRPr="002E571A">
        <w:lastRenderedPageBreak/>
        <w:t xml:space="preserve">коммерческих частей оферт, либо в ходе коммерческих переговоров. О порядке и сроках </w:t>
      </w:r>
      <w:proofErr w:type="gramStart"/>
      <w:r w:rsidRPr="002E571A">
        <w:t>предоставления</w:t>
      </w:r>
      <w:proofErr w:type="gramEnd"/>
      <w:r w:rsidRPr="002E571A">
        <w:t xml:space="preserve">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C74C33">
        <w:rPr>
          <w:rFonts w:cs="Arial"/>
          <w:b/>
          <w:szCs w:val="22"/>
        </w:rPr>
        <w:t>15</w:t>
      </w:r>
      <w:r w:rsidR="00230908" w:rsidRPr="000B32AD">
        <w:rPr>
          <w:rFonts w:cs="Arial"/>
          <w:b/>
          <w:szCs w:val="22"/>
        </w:rPr>
        <w:t xml:space="preserve"> </w:t>
      </w:r>
      <w:r w:rsidR="00C74C33">
        <w:rPr>
          <w:rFonts w:cs="Arial"/>
          <w:b/>
          <w:szCs w:val="22"/>
        </w:rPr>
        <w:t>июля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proofErr w:type="gramStart"/>
      <w:r w:rsidRPr="002E571A">
        <w:rPr>
          <w:rFonts w:cs="Arial"/>
          <w:szCs w:val="22"/>
        </w:rPr>
        <w:t>техническая</w:t>
      </w:r>
      <w:proofErr w:type="gramEnd"/>
      <w:r w:rsidRPr="002E571A">
        <w:rPr>
          <w:rFonts w:cs="Arial"/>
          <w:szCs w:val="22"/>
        </w:rPr>
        <w:t xml:space="preserve">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D335C7"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 xml:space="preserve">Подписанный проект договора, без указания </w:t>
      </w:r>
      <w:r w:rsidRPr="00D335C7">
        <w:rPr>
          <w:rFonts w:cs="Arial"/>
          <w:szCs w:val="22"/>
        </w:rPr>
        <w:t>инфо</w:t>
      </w:r>
      <w:r w:rsidR="003561AE" w:rsidRPr="00D335C7">
        <w:rPr>
          <w:rFonts w:cs="Arial"/>
          <w:szCs w:val="22"/>
        </w:rPr>
        <w:t>рмации о стоимости в п. 3.</w:t>
      </w:r>
      <w:r w:rsidR="00D335C7" w:rsidRPr="00D335C7">
        <w:rPr>
          <w:rFonts w:cs="Arial"/>
          <w:szCs w:val="22"/>
        </w:rPr>
        <w:t>2</w:t>
      </w:r>
      <w:proofErr w:type="gramStart"/>
      <w:r w:rsidR="00F744A0" w:rsidRPr="00D335C7">
        <w:rPr>
          <w:rFonts w:cs="Arial"/>
          <w:szCs w:val="22"/>
        </w:rPr>
        <w:t>.</w:t>
      </w:r>
      <w:r w:rsidR="00D335C7" w:rsidRPr="00D335C7">
        <w:rPr>
          <w:rFonts w:cs="Arial"/>
          <w:szCs w:val="22"/>
        </w:rPr>
        <w:t xml:space="preserve"> договора</w:t>
      </w:r>
      <w:proofErr w:type="gramEnd"/>
      <w:r w:rsidRPr="00D335C7">
        <w:rPr>
          <w:rFonts w:cs="Arial"/>
          <w:szCs w:val="22"/>
        </w:rPr>
        <w:t>;</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262084" w:rsidRDefault="003F4095" w:rsidP="003F4095">
      <w:pPr>
        <w:pStyle w:val="ac"/>
        <w:numPr>
          <w:ilvl w:val="0"/>
          <w:numId w:val="2"/>
        </w:numPr>
        <w:tabs>
          <w:tab w:val="left" w:pos="1418"/>
        </w:tabs>
        <w:ind w:left="1418" w:hanging="341"/>
        <w:contextualSpacing w:val="0"/>
        <w:jc w:val="both"/>
        <w:rPr>
          <w:rFonts w:cs="Arial"/>
          <w:szCs w:val="22"/>
        </w:rPr>
      </w:pPr>
      <w:r w:rsidRPr="00262084">
        <w:rPr>
          <w:rFonts w:cs="Arial"/>
          <w:szCs w:val="22"/>
        </w:rPr>
        <w:t>Справка об опыте работы в 201</w:t>
      </w:r>
      <w:r w:rsidR="00BB3578" w:rsidRPr="00262084">
        <w:rPr>
          <w:rFonts w:cs="Arial"/>
          <w:szCs w:val="22"/>
        </w:rPr>
        <w:t>4</w:t>
      </w:r>
      <w:r w:rsidR="00BF7B30" w:rsidRPr="00262084">
        <w:rPr>
          <w:rFonts w:cs="Arial"/>
          <w:szCs w:val="22"/>
        </w:rPr>
        <w:t>-</w:t>
      </w:r>
      <w:r w:rsidRPr="00262084">
        <w:rPr>
          <w:rFonts w:cs="Arial"/>
          <w:szCs w:val="22"/>
        </w:rPr>
        <w:t>201</w:t>
      </w:r>
      <w:r w:rsidR="00BB3578" w:rsidRPr="00262084">
        <w:rPr>
          <w:rFonts w:cs="Arial"/>
          <w:szCs w:val="22"/>
        </w:rPr>
        <w:t>6</w:t>
      </w:r>
      <w:r w:rsidRPr="00262084">
        <w:rPr>
          <w:rFonts w:cs="Arial"/>
          <w:szCs w:val="22"/>
        </w:rPr>
        <w:t xml:space="preserve"> </w:t>
      </w:r>
      <w:proofErr w:type="spellStart"/>
      <w:r w:rsidRPr="00262084">
        <w:rPr>
          <w:rFonts w:cs="Arial"/>
          <w:szCs w:val="22"/>
        </w:rPr>
        <w:t>г.г</w:t>
      </w:r>
      <w:proofErr w:type="spellEnd"/>
      <w:r w:rsidRPr="00262084">
        <w:rPr>
          <w:rFonts w:cs="Arial"/>
          <w:szCs w:val="22"/>
        </w:rPr>
        <w:t xml:space="preserve">., за подписью руководителя организации (Форма 7), </w:t>
      </w:r>
      <w:proofErr w:type="spellStart"/>
      <w:r w:rsidRPr="00262084">
        <w:rPr>
          <w:rFonts w:cs="Arial"/>
          <w:szCs w:val="22"/>
        </w:rPr>
        <w:t>референц</w:t>
      </w:r>
      <w:proofErr w:type="spellEnd"/>
      <w:r w:rsidRPr="00262084">
        <w:rPr>
          <w:rFonts w:cs="Arial"/>
          <w:szCs w:val="22"/>
        </w:rPr>
        <w:t>-лист</w:t>
      </w:r>
      <w:r w:rsidR="009623FB" w:rsidRPr="00262084">
        <w:rPr>
          <w:rFonts w:cs="Arial"/>
          <w:szCs w:val="22"/>
        </w:rPr>
        <w:t>.</w:t>
      </w:r>
      <w:r w:rsidR="009623FB" w:rsidRPr="00262084">
        <w:rPr>
          <w:rFonts w:cs="Arial"/>
          <w:b/>
          <w:szCs w:val="22"/>
        </w:rPr>
        <w:t xml:space="preserve"> Документ предоставляются контрагентом </w:t>
      </w:r>
      <w:r w:rsidR="009623FB" w:rsidRPr="00262084">
        <w:rPr>
          <w:rFonts w:cs="Arial"/>
          <w:b/>
          <w:szCs w:val="22"/>
          <w:u w:val="single"/>
        </w:rPr>
        <w:t>в только электронном виде</w:t>
      </w:r>
      <w:r w:rsidR="009623FB" w:rsidRPr="00262084">
        <w:rPr>
          <w:rFonts w:cs="Arial"/>
          <w:b/>
          <w:szCs w:val="22"/>
        </w:rPr>
        <w:t xml:space="preserve"> на электронном носителе;</w:t>
      </w:r>
    </w:p>
    <w:p w:rsidR="003F4095" w:rsidRPr="00262084" w:rsidRDefault="003F4095" w:rsidP="003F4095">
      <w:pPr>
        <w:pStyle w:val="ac"/>
        <w:numPr>
          <w:ilvl w:val="0"/>
          <w:numId w:val="2"/>
        </w:numPr>
        <w:tabs>
          <w:tab w:val="left" w:pos="1418"/>
        </w:tabs>
        <w:ind w:left="1418" w:hanging="341"/>
        <w:contextualSpacing w:val="0"/>
        <w:jc w:val="both"/>
        <w:rPr>
          <w:rFonts w:cs="Arial"/>
          <w:szCs w:val="22"/>
        </w:rPr>
      </w:pPr>
      <w:r w:rsidRPr="00262084">
        <w:rPr>
          <w:szCs w:val="22"/>
        </w:rPr>
        <w:t xml:space="preserve">Копия Свидетельства о допуске к </w:t>
      </w:r>
      <w:proofErr w:type="spellStart"/>
      <w:r w:rsidRPr="00262084">
        <w:rPr>
          <w:szCs w:val="22"/>
        </w:rPr>
        <w:t>определенным</w:t>
      </w:r>
      <w:proofErr w:type="spellEnd"/>
      <w:r w:rsidRPr="00262084">
        <w:rPr>
          <w:szCs w:val="22"/>
        </w:rPr>
        <w:t xml:space="preserve"> видам работ, выданного участнику закупки (гарантийное письмо</w:t>
      </w:r>
      <w:r w:rsidR="009930D2" w:rsidRPr="00262084">
        <w:rPr>
          <w:szCs w:val="22"/>
        </w:rPr>
        <w:t xml:space="preserve"> о переоформлении СРО</w:t>
      </w:r>
      <w:r w:rsidRPr="00262084">
        <w:rPr>
          <w:szCs w:val="22"/>
        </w:rPr>
        <w:t>, при необходимости);</w:t>
      </w:r>
      <w:r w:rsidRPr="00262084">
        <w:rPr>
          <w:rFonts w:cs="Arial"/>
          <w:szCs w:val="22"/>
        </w:rPr>
        <w:t xml:space="preserve"> </w:t>
      </w:r>
    </w:p>
    <w:p w:rsidR="009623FB" w:rsidRPr="00262084" w:rsidRDefault="009623FB" w:rsidP="009623FB">
      <w:pPr>
        <w:pStyle w:val="ac"/>
        <w:numPr>
          <w:ilvl w:val="0"/>
          <w:numId w:val="2"/>
        </w:numPr>
        <w:tabs>
          <w:tab w:val="left" w:pos="1418"/>
        </w:tabs>
        <w:ind w:left="1418" w:hanging="341"/>
        <w:contextualSpacing w:val="0"/>
        <w:jc w:val="both"/>
        <w:rPr>
          <w:szCs w:val="22"/>
        </w:rPr>
      </w:pPr>
      <w:r w:rsidRPr="00262084">
        <w:rPr>
          <w:szCs w:val="22"/>
        </w:rPr>
        <w:t>Копии свидетельств или протоколов комиссий об аттестации в области промышленной безопасности.</w:t>
      </w:r>
      <w:r w:rsidRPr="00262084">
        <w:rPr>
          <w:rFonts w:cs="Arial"/>
          <w:b/>
          <w:szCs w:val="22"/>
        </w:rPr>
        <w:t xml:space="preserve"> Документ предоставляются контрагентом </w:t>
      </w:r>
      <w:r w:rsidRPr="00262084">
        <w:rPr>
          <w:rFonts w:cs="Arial"/>
          <w:b/>
          <w:szCs w:val="22"/>
          <w:u w:val="single"/>
        </w:rPr>
        <w:t>в только электронном виде</w:t>
      </w:r>
      <w:r w:rsidRPr="00262084">
        <w:rPr>
          <w:rFonts w:cs="Arial"/>
          <w:b/>
          <w:szCs w:val="22"/>
        </w:rPr>
        <w:t xml:space="preserve"> на электронном носителе;</w:t>
      </w:r>
    </w:p>
    <w:p w:rsidR="00BA5160" w:rsidRPr="00262084" w:rsidRDefault="00BA5160" w:rsidP="009623FB">
      <w:pPr>
        <w:pStyle w:val="ac"/>
        <w:numPr>
          <w:ilvl w:val="0"/>
          <w:numId w:val="2"/>
        </w:numPr>
        <w:tabs>
          <w:tab w:val="left" w:pos="1418"/>
        </w:tabs>
        <w:ind w:left="1418" w:hanging="341"/>
        <w:contextualSpacing w:val="0"/>
        <w:jc w:val="both"/>
        <w:rPr>
          <w:szCs w:val="22"/>
        </w:rPr>
      </w:pPr>
      <w:r w:rsidRPr="00262084">
        <w:rPr>
          <w:szCs w:val="22"/>
        </w:rPr>
        <w:t>Копия документа, подтверждающего наличие договорных отношений или собственность - группы входного контроля оборудования и материалов.</w:t>
      </w:r>
      <w:r w:rsidRPr="00262084">
        <w:rPr>
          <w:rFonts w:cs="Arial"/>
          <w:b/>
          <w:szCs w:val="22"/>
        </w:rPr>
        <w:t xml:space="preserve"> Документ предоставляются контрагентом </w:t>
      </w:r>
      <w:r w:rsidRPr="00262084">
        <w:rPr>
          <w:rFonts w:cs="Arial"/>
          <w:b/>
          <w:szCs w:val="22"/>
          <w:u w:val="single"/>
        </w:rPr>
        <w:t>в только электронном виде</w:t>
      </w:r>
      <w:r w:rsidRPr="00262084">
        <w:rPr>
          <w:rFonts w:cs="Arial"/>
          <w:b/>
          <w:szCs w:val="22"/>
        </w:rPr>
        <w:t xml:space="preserve"> на электронном носителе;</w:t>
      </w:r>
    </w:p>
    <w:p w:rsidR="009623FB" w:rsidRPr="00D335C7" w:rsidRDefault="009623FB" w:rsidP="009623FB">
      <w:pPr>
        <w:pStyle w:val="ac"/>
        <w:numPr>
          <w:ilvl w:val="0"/>
          <w:numId w:val="2"/>
        </w:numPr>
        <w:tabs>
          <w:tab w:val="left" w:pos="1418"/>
        </w:tabs>
        <w:ind w:left="1418" w:hanging="341"/>
        <w:contextualSpacing w:val="0"/>
        <w:jc w:val="both"/>
        <w:rPr>
          <w:szCs w:val="22"/>
        </w:rPr>
      </w:pPr>
      <w:r w:rsidRPr="00D335C7">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D335C7">
        <w:rPr>
          <w:rFonts w:cs="Arial"/>
          <w:b/>
          <w:szCs w:val="22"/>
        </w:rPr>
        <w:t xml:space="preserve"> Документ предоставляются контрагентом </w:t>
      </w:r>
      <w:r w:rsidRPr="00D335C7">
        <w:rPr>
          <w:rFonts w:cs="Arial"/>
          <w:b/>
          <w:szCs w:val="22"/>
          <w:u w:val="single"/>
        </w:rPr>
        <w:t>в только электронном виде</w:t>
      </w:r>
      <w:r w:rsidRPr="00D335C7">
        <w:rPr>
          <w:rFonts w:cs="Arial"/>
          <w:b/>
          <w:szCs w:val="22"/>
        </w:rPr>
        <w:t xml:space="preserve"> на электронном носителе;</w:t>
      </w:r>
    </w:p>
    <w:p w:rsidR="009623FB" w:rsidRPr="00262084" w:rsidRDefault="009623FB" w:rsidP="009623FB">
      <w:pPr>
        <w:pStyle w:val="ac"/>
        <w:numPr>
          <w:ilvl w:val="0"/>
          <w:numId w:val="2"/>
        </w:numPr>
        <w:tabs>
          <w:tab w:val="left" w:pos="1418"/>
        </w:tabs>
        <w:ind w:left="1418" w:hanging="341"/>
        <w:contextualSpacing w:val="0"/>
        <w:jc w:val="both"/>
        <w:rPr>
          <w:szCs w:val="22"/>
        </w:rPr>
      </w:pPr>
      <w:r w:rsidRPr="00262084">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 </w:t>
      </w:r>
      <w:r w:rsidR="006F667A" w:rsidRPr="00262084">
        <w:rPr>
          <w:szCs w:val="22"/>
        </w:rPr>
        <w:t xml:space="preserve">Копии </w:t>
      </w:r>
      <w:proofErr w:type="spellStart"/>
      <w:r w:rsidR="006F667A" w:rsidRPr="00262084">
        <w:rPr>
          <w:szCs w:val="22"/>
        </w:rPr>
        <w:t>отчетов</w:t>
      </w:r>
      <w:proofErr w:type="spellEnd"/>
      <w:r w:rsidR="006F667A" w:rsidRPr="00262084">
        <w:rPr>
          <w:szCs w:val="22"/>
        </w:rPr>
        <w:t xml:space="preserve"> о прохождении работниками обучения. </w:t>
      </w:r>
      <w:r w:rsidRPr="00262084">
        <w:rPr>
          <w:rFonts w:cs="Arial"/>
          <w:b/>
          <w:szCs w:val="22"/>
        </w:rPr>
        <w:t xml:space="preserve">Документ предоставляются контрагентом </w:t>
      </w:r>
      <w:r w:rsidRPr="00262084">
        <w:rPr>
          <w:rFonts w:cs="Arial"/>
          <w:b/>
          <w:szCs w:val="22"/>
          <w:u w:val="single"/>
        </w:rPr>
        <w:t>в только электронном виде</w:t>
      </w:r>
      <w:r w:rsidRPr="00262084">
        <w:rPr>
          <w:rFonts w:cs="Arial"/>
          <w:b/>
          <w:szCs w:val="22"/>
        </w:rPr>
        <w:t xml:space="preserve"> на электронном носителе;</w:t>
      </w:r>
    </w:p>
    <w:p w:rsidR="009623FB" w:rsidRPr="00262084" w:rsidRDefault="009623FB" w:rsidP="009623FB">
      <w:pPr>
        <w:pStyle w:val="ac"/>
        <w:numPr>
          <w:ilvl w:val="0"/>
          <w:numId w:val="2"/>
        </w:numPr>
        <w:tabs>
          <w:tab w:val="left" w:pos="1418"/>
        </w:tabs>
        <w:ind w:left="1418" w:hanging="341"/>
        <w:contextualSpacing w:val="0"/>
        <w:jc w:val="both"/>
        <w:rPr>
          <w:rFonts w:cs="Arial"/>
          <w:szCs w:val="22"/>
        </w:rPr>
      </w:pPr>
      <w:r w:rsidRPr="00262084">
        <w:rPr>
          <w:szCs w:val="22"/>
        </w:rPr>
        <w:t>Справка о наличии производственных мощностей (Форма</w:t>
      </w:r>
      <w:r w:rsidRPr="00262084">
        <w:rPr>
          <w:rFonts w:cs="Arial"/>
          <w:szCs w:val="22"/>
        </w:rPr>
        <w:t xml:space="preserve"> 9).</w:t>
      </w:r>
      <w:r w:rsidRPr="00262084">
        <w:rPr>
          <w:rFonts w:cs="Arial"/>
          <w:b/>
          <w:szCs w:val="22"/>
        </w:rPr>
        <w:t xml:space="preserve"> Документ предоставляются контрагентом </w:t>
      </w:r>
      <w:r w:rsidRPr="00262084">
        <w:rPr>
          <w:rFonts w:cs="Arial"/>
          <w:b/>
          <w:szCs w:val="22"/>
          <w:u w:val="single"/>
        </w:rPr>
        <w:t>в только электронном виде</w:t>
      </w:r>
      <w:r w:rsidRPr="00262084">
        <w:rPr>
          <w:rFonts w:cs="Arial"/>
          <w:b/>
          <w:szCs w:val="22"/>
        </w:rPr>
        <w:t xml:space="preserve"> на электронном носителе;</w:t>
      </w:r>
    </w:p>
    <w:p w:rsidR="009623FB" w:rsidRPr="00262084" w:rsidRDefault="009623FB" w:rsidP="009623FB">
      <w:pPr>
        <w:pStyle w:val="ac"/>
        <w:numPr>
          <w:ilvl w:val="0"/>
          <w:numId w:val="2"/>
        </w:numPr>
        <w:tabs>
          <w:tab w:val="left" w:pos="1418"/>
        </w:tabs>
        <w:ind w:left="1418" w:hanging="341"/>
        <w:contextualSpacing w:val="0"/>
        <w:jc w:val="both"/>
        <w:rPr>
          <w:rFonts w:cs="Arial"/>
          <w:szCs w:val="22"/>
        </w:rPr>
      </w:pPr>
      <w:r w:rsidRPr="00262084">
        <w:rPr>
          <w:rFonts w:cs="Arial"/>
          <w:szCs w:val="22"/>
        </w:rPr>
        <w:lastRenderedPageBreak/>
        <w:t>Копия Политики в области ПБ, ОТ и ОС.</w:t>
      </w:r>
      <w:r w:rsidRPr="00262084">
        <w:rPr>
          <w:rFonts w:cs="Arial"/>
          <w:b/>
          <w:szCs w:val="22"/>
        </w:rPr>
        <w:t xml:space="preserve"> Документ предоставляются контрагентом </w:t>
      </w:r>
      <w:r w:rsidRPr="00262084">
        <w:rPr>
          <w:rFonts w:cs="Arial"/>
          <w:b/>
          <w:szCs w:val="22"/>
          <w:u w:val="single"/>
        </w:rPr>
        <w:t>в только электронном виде</w:t>
      </w:r>
      <w:r w:rsidRPr="00262084">
        <w:rPr>
          <w:rFonts w:cs="Arial"/>
          <w:b/>
          <w:szCs w:val="22"/>
        </w:rPr>
        <w:t xml:space="preserve"> на электронном носителе;</w:t>
      </w:r>
      <w:r w:rsidRPr="00262084">
        <w:rPr>
          <w:rFonts w:cs="Arial"/>
          <w:sz w:val="20"/>
          <w:szCs w:val="20"/>
        </w:rPr>
        <w:t xml:space="preserve"> </w:t>
      </w:r>
    </w:p>
    <w:p w:rsidR="009623FB" w:rsidRPr="00262084" w:rsidRDefault="009623FB" w:rsidP="009623FB">
      <w:pPr>
        <w:pStyle w:val="ac"/>
        <w:numPr>
          <w:ilvl w:val="0"/>
          <w:numId w:val="2"/>
        </w:numPr>
        <w:tabs>
          <w:tab w:val="left" w:pos="1418"/>
        </w:tabs>
        <w:ind w:left="1418" w:hanging="341"/>
        <w:contextualSpacing w:val="0"/>
        <w:jc w:val="both"/>
        <w:rPr>
          <w:rFonts w:cs="Arial"/>
          <w:szCs w:val="22"/>
        </w:rPr>
      </w:pPr>
      <w:r w:rsidRPr="00262084">
        <w:rPr>
          <w:rFonts w:cs="Arial"/>
          <w:szCs w:val="22"/>
        </w:rPr>
        <w:t xml:space="preserve">Копия документов, подтверждающих наличие инструкций по профессиям и каждому виду выполняемых работ. </w:t>
      </w:r>
      <w:r w:rsidRPr="00262084">
        <w:rPr>
          <w:rFonts w:cs="Arial"/>
          <w:b/>
          <w:szCs w:val="22"/>
        </w:rPr>
        <w:t xml:space="preserve">Документ предоставляются контрагентом </w:t>
      </w:r>
      <w:r w:rsidRPr="00262084">
        <w:rPr>
          <w:rFonts w:cs="Arial"/>
          <w:b/>
          <w:szCs w:val="22"/>
          <w:u w:val="single"/>
        </w:rPr>
        <w:t>в только электронном виде</w:t>
      </w:r>
      <w:r w:rsidRPr="00262084">
        <w:rPr>
          <w:rFonts w:cs="Arial"/>
          <w:b/>
          <w:szCs w:val="22"/>
        </w:rPr>
        <w:t xml:space="preserve"> на электронном носителе;</w:t>
      </w:r>
      <w:r w:rsidRPr="00262084">
        <w:rPr>
          <w:rFonts w:cs="Arial"/>
          <w:szCs w:val="22"/>
        </w:rPr>
        <w:t xml:space="preserve"> </w:t>
      </w:r>
    </w:p>
    <w:p w:rsidR="009623FB" w:rsidRPr="00D335C7" w:rsidRDefault="009623FB" w:rsidP="009623FB">
      <w:pPr>
        <w:pStyle w:val="ac"/>
        <w:numPr>
          <w:ilvl w:val="0"/>
          <w:numId w:val="2"/>
        </w:numPr>
        <w:tabs>
          <w:tab w:val="left" w:pos="1418"/>
        </w:tabs>
        <w:ind w:left="1418" w:hanging="341"/>
        <w:contextualSpacing w:val="0"/>
        <w:jc w:val="both"/>
        <w:rPr>
          <w:rFonts w:cs="Arial"/>
          <w:szCs w:val="22"/>
        </w:rPr>
      </w:pPr>
      <w:r w:rsidRPr="00D335C7">
        <w:rPr>
          <w:rFonts w:cs="Arial"/>
          <w:szCs w:val="22"/>
        </w:rPr>
        <w:t xml:space="preserve">Копии документов, подтверждающих проведение проверок, их </w:t>
      </w:r>
      <w:proofErr w:type="gramStart"/>
      <w:r w:rsidRPr="00D335C7">
        <w:rPr>
          <w:rFonts w:cs="Arial"/>
          <w:szCs w:val="22"/>
        </w:rPr>
        <w:t>графиков,  актов</w:t>
      </w:r>
      <w:proofErr w:type="gramEnd"/>
      <w:r w:rsidRPr="00D335C7">
        <w:rPr>
          <w:rFonts w:cs="Arial"/>
          <w:szCs w:val="22"/>
        </w:rPr>
        <w:t xml:space="preserve">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D335C7">
        <w:rPr>
          <w:rFonts w:cs="Arial"/>
          <w:b/>
          <w:szCs w:val="22"/>
        </w:rPr>
        <w:t xml:space="preserve"> Документ предоставляются контрагентом </w:t>
      </w:r>
      <w:r w:rsidRPr="00D335C7">
        <w:rPr>
          <w:rFonts w:cs="Arial"/>
          <w:b/>
          <w:szCs w:val="22"/>
          <w:u w:val="single"/>
        </w:rPr>
        <w:t>в только электронном виде</w:t>
      </w:r>
      <w:r w:rsidRPr="00D335C7">
        <w:rPr>
          <w:rFonts w:cs="Arial"/>
          <w:b/>
          <w:szCs w:val="22"/>
        </w:rPr>
        <w:t xml:space="preserve"> на электронном носителе;</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B53A8E">
        <w:rPr>
          <w:rFonts w:cs="Arial"/>
          <w:szCs w:val="22"/>
        </w:rPr>
        <w:t>Копия уведомления</w:t>
      </w:r>
      <w:r w:rsidRPr="009D2BCE">
        <w:rPr>
          <w:rFonts w:cs="Arial"/>
          <w:szCs w:val="22"/>
        </w:rPr>
        <w:t xml:space="preserve"> о прохождении аккредитации участника закупки, при условии, что статус «аккредитован» действителен в течение не менее 2 (двух) месяцев после даты окончания </w:t>
      </w:r>
      <w:proofErr w:type="spellStart"/>
      <w:r w:rsidRPr="009D2BCE">
        <w:rPr>
          <w:rFonts w:cs="Arial"/>
          <w:szCs w:val="22"/>
        </w:rPr>
        <w:t>приема</w:t>
      </w:r>
      <w:proofErr w:type="spellEnd"/>
      <w:r w:rsidRPr="009D2BCE">
        <w:rPr>
          <w:rFonts w:cs="Arial"/>
          <w:szCs w:val="22"/>
        </w:rPr>
        <w:t xml:space="preserve">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proofErr w:type="gramStart"/>
      <w:r w:rsidRPr="006831FE">
        <w:rPr>
          <w:rFonts w:cs="Arial"/>
          <w:szCs w:val="22"/>
        </w:rPr>
        <w:t>коммерческая</w:t>
      </w:r>
      <w:proofErr w:type="gramEnd"/>
      <w:r w:rsidRPr="006831FE">
        <w:rPr>
          <w:rFonts w:cs="Arial"/>
          <w:szCs w:val="22"/>
        </w:rPr>
        <w:t xml:space="preserve">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 xml:space="preserve">Договор подряда с Приложениями к нему, подписанные и </w:t>
      </w:r>
      <w:proofErr w:type="spellStart"/>
      <w:r w:rsidRPr="00686E1A">
        <w:rPr>
          <w:rFonts w:cs="Arial"/>
          <w:szCs w:val="22"/>
        </w:rPr>
        <w:t>скрепленные</w:t>
      </w:r>
      <w:proofErr w:type="spellEnd"/>
      <w:r w:rsidRPr="00686E1A">
        <w:rPr>
          <w:rFonts w:cs="Arial"/>
          <w:szCs w:val="22"/>
        </w:rPr>
        <w:t xml:space="preserve"> печатью организации в редакции Заказчика, в 2-х экземплярах (Форма 3);</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w:t>
      </w:r>
      <w:proofErr w:type="spellStart"/>
      <w:r w:rsidRPr="002E571A">
        <w:rPr>
          <w:rFonts w:cs="Arial"/>
          <w:kern w:val="28"/>
        </w:rPr>
        <w:t>приема</w:t>
      </w:r>
      <w:proofErr w:type="spellEnd"/>
      <w:r w:rsidRPr="002E571A">
        <w:rPr>
          <w:rFonts w:cs="Arial"/>
          <w:kern w:val="28"/>
        </w:rPr>
        <w:t xml:space="preserve"> оферт в запечатанных конвертах, </w:t>
      </w:r>
      <w:proofErr w:type="spellStart"/>
      <w:r w:rsidRPr="002E571A">
        <w:rPr>
          <w:rFonts w:cs="Arial"/>
          <w:kern w:val="28"/>
        </w:rPr>
        <w:t>скрепленных</w:t>
      </w:r>
      <w:proofErr w:type="spellEnd"/>
      <w:r w:rsidRPr="002E571A">
        <w:rPr>
          <w:rFonts w:cs="Arial"/>
          <w:kern w:val="28"/>
        </w:rPr>
        <w:t xml:space="preserve">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DC17E7">
        <w:rPr>
          <w:rFonts w:cs="Arial"/>
          <w:szCs w:val="22"/>
        </w:rPr>
        <w:t xml:space="preserve">на </w:t>
      </w:r>
      <w:r w:rsidRPr="00CD364E">
        <w:rPr>
          <w:rFonts w:cs="Arial"/>
          <w:szCs w:val="22"/>
        </w:rPr>
        <w:t xml:space="preserve">ПДО </w:t>
      </w:r>
      <w:r w:rsidR="003523B8" w:rsidRPr="00CD364E">
        <w:rPr>
          <w:rFonts w:cs="Arial"/>
          <w:szCs w:val="22"/>
        </w:rPr>
        <w:t>№</w:t>
      </w:r>
      <w:r w:rsidR="008A007A" w:rsidRPr="00CD364E">
        <w:rPr>
          <w:rFonts w:cs="Arial"/>
          <w:szCs w:val="22"/>
        </w:rPr>
        <w:t>2</w:t>
      </w:r>
      <w:r w:rsidR="00CD364E" w:rsidRPr="00CD364E">
        <w:rPr>
          <w:rFonts w:cs="Arial"/>
          <w:szCs w:val="22"/>
        </w:rPr>
        <w:t>15</w:t>
      </w:r>
      <w:r w:rsidR="003523B8" w:rsidRPr="00CD364E">
        <w:rPr>
          <w:rFonts w:cs="Arial"/>
          <w:szCs w:val="22"/>
        </w:rPr>
        <w:t>-КР</w:t>
      </w:r>
      <w:r w:rsidR="003523B8" w:rsidRPr="00DC17E7">
        <w:rPr>
          <w:rFonts w:cs="Arial"/>
          <w:szCs w:val="22"/>
        </w:rPr>
        <w:t>-201</w:t>
      </w:r>
      <w:r w:rsidR="00BA032C" w:rsidRPr="00DC17E7">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2C4AB2">
        <w:rPr>
          <w:rFonts w:cs="Arial"/>
          <w:szCs w:val="22"/>
        </w:rPr>
        <w:t>30.05.2017г.»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два этапа, участник закупки </w:t>
      </w:r>
      <w:proofErr w:type="spellStart"/>
      <w:r w:rsidRPr="002E571A">
        <w:rPr>
          <w:rFonts w:cs="Arial"/>
          <w:szCs w:val="22"/>
        </w:rPr>
        <w:t>передает</w:t>
      </w:r>
      <w:proofErr w:type="spellEnd"/>
      <w:r w:rsidRPr="002E571A">
        <w:rPr>
          <w:rFonts w:cs="Arial"/>
          <w:szCs w:val="22"/>
        </w:rPr>
        <w:t xml:space="preserve">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первый</w:t>
      </w:r>
      <w:proofErr w:type="gramEnd"/>
      <w:r w:rsidRPr="002E571A">
        <w:rPr>
          <w:rFonts w:cs="Arial"/>
          <w:szCs w:val="22"/>
        </w:rPr>
        <w:t xml:space="preserve">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второй  конверт</w:t>
      </w:r>
      <w:proofErr w:type="gramEnd"/>
      <w:r w:rsidRPr="002E571A">
        <w:rPr>
          <w:rFonts w:cs="Arial"/>
          <w:szCs w:val="22"/>
        </w:rPr>
        <w:t xml:space="preserve">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третий</w:t>
      </w:r>
      <w:proofErr w:type="gramEnd"/>
      <w:r w:rsidRPr="002E571A">
        <w:rPr>
          <w:rFonts w:cs="Arial"/>
          <w:szCs w:val="22"/>
        </w:rPr>
        <w:t xml:space="preserve">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proofErr w:type="spellStart"/>
      <w:proofErr w:type="gramStart"/>
      <w:r w:rsidRPr="002E571A">
        <w:rPr>
          <w:rFonts w:cs="Arial"/>
          <w:szCs w:val="22"/>
        </w:rPr>
        <w:t>четвертый</w:t>
      </w:r>
      <w:proofErr w:type="spellEnd"/>
      <w:r w:rsidRPr="002E571A">
        <w:rPr>
          <w:rFonts w:cs="Arial"/>
          <w:szCs w:val="22"/>
        </w:rPr>
        <w:t xml:space="preserve">  конверт</w:t>
      </w:r>
      <w:proofErr w:type="gramEnd"/>
      <w:r w:rsidRPr="002E571A">
        <w:rPr>
          <w:rFonts w:cs="Arial"/>
          <w:szCs w:val="22"/>
        </w:rPr>
        <w:t xml:space="preserve">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lastRenderedPageBreak/>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proofErr w:type="gramStart"/>
      <w:r w:rsidRPr="000C2E80">
        <w:rPr>
          <w:rStyle w:val="aff7"/>
          <w:lang w:val="en-US"/>
        </w:rPr>
        <w:t>dpi</w:t>
      </w:r>
      <w:r w:rsidRPr="002E571A">
        <w:rPr>
          <w:rFonts w:cs="Arial"/>
          <w:kern w:val="28"/>
        </w:rPr>
        <w:t>.</w:t>
      </w:r>
      <w:r>
        <w:rPr>
          <w:rFonts w:cs="Arial"/>
          <w:kern w:val="28"/>
        </w:rPr>
        <w:t>,</w:t>
      </w:r>
      <w:proofErr w:type="gramEnd"/>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w:t>
      </w:r>
      <w:proofErr w:type="spellStart"/>
      <w:r w:rsidRPr="002E571A">
        <w:rPr>
          <w:rFonts w:cs="Arial"/>
          <w:szCs w:val="22"/>
        </w:rPr>
        <w:t>скрепленные</w:t>
      </w:r>
      <w:proofErr w:type="spellEnd"/>
      <w:r w:rsidRPr="002E571A">
        <w:rPr>
          <w:rFonts w:cs="Arial"/>
          <w:szCs w:val="22"/>
        </w:rPr>
        <w:t xml:space="preserve">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 xml:space="preserve">Начало </w:t>
      </w:r>
      <w:proofErr w:type="spellStart"/>
      <w:r w:rsidRPr="002E571A">
        <w:rPr>
          <w:rFonts w:cs="Arial"/>
          <w:b/>
          <w:szCs w:val="22"/>
        </w:rPr>
        <w:t>приема</w:t>
      </w:r>
      <w:proofErr w:type="spellEnd"/>
      <w:r w:rsidRPr="002E571A">
        <w:rPr>
          <w:rFonts w:cs="Arial"/>
          <w:b/>
          <w:szCs w:val="22"/>
        </w:rPr>
        <w:t xml:space="preserve"> оферт – «</w:t>
      </w:r>
      <w:r w:rsidR="002C4AB2">
        <w:rPr>
          <w:rFonts w:cs="Arial"/>
          <w:b/>
          <w:szCs w:val="22"/>
        </w:rPr>
        <w:t>30</w:t>
      </w:r>
      <w:r w:rsidRPr="002E571A">
        <w:rPr>
          <w:rFonts w:cs="Arial"/>
          <w:b/>
          <w:szCs w:val="22"/>
        </w:rPr>
        <w:t xml:space="preserve">» </w:t>
      </w:r>
      <w:r w:rsidR="002C4AB2">
        <w:rPr>
          <w:rFonts w:cs="Arial"/>
          <w:b/>
          <w:szCs w:val="22"/>
        </w:rPr>
        <w:t>мая</w:t>
      </w:r>
      <w:r w:rsidRPr="002E571A">
        <w:rPr>
          <w:rFonts w:cs="Arial"/>
          <w:b/>
          <w:szCs w:val="22"/>
        </w:rPr>
        <w:t xml:space="preserve"> </w:t>
      </w:r>
      <w:r w:rsidR="002C4AB2">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2C4AB2">
        <w:rPr>
          <w:rFonts w:cs="Arial"/>
          <w:b/>
          <w:szCs w:val="22"/>
        </w:rPr>
        <w:t>16</w:t>
      </w:r>
      <w:r w:rsidRPr="002E571A">
        <w:rPr>
          <w:rFonts w:cs="Arial"/>
          <w:b/>
          <w:szCs w:val="22"/>
        </w:rPr>
        <w:t>:</w:t>
      </w:r>
      <w:r w:rsidR="002C4AB2">
        <w:rPr>
          <w:rFonts w:cs="Arial"/>
          <w:b/>
          <w:szCs w:val="22"/>
        </w:rPr>
        <w:t>00 (МСК)</w:t>
      </w:r>
      <w:r w:rsidRPr="002E571A">
        <w:rPr>
          <w:rFonts w:cs="Arial"/>
          <w:b/>
          <w:szCs w:val="22"/>
        </w:rPr>
        <w:t xml:space="preserve"> «</w:t>
      </w:r>
      <w:r w:rsidR="002C4AB2">
        <w:rPr>
          <w:rFonts w:cs="Arial"/>
          <w:b/>
          <w:szCs w:val="22"/>
        </w:rPr>
        <w:t>14</w:t>
      </w:r>
      <w:r w:rsidRPr="002E571A">
        <w:rPr>
          <w:rFonts w:cs="Arial"/>
          <w:b/>
          <w:szCs w:val="22"/>
        </w:rPr>
        <w:t xml:space="preserve">» </w:t>
      </w:r>
      <w:r w:rsidR="002C4AB2">
        <w:rPr>
          <w:rFonts w:cs="Arial"/>
          <w:b/>
          <w:szCs w:val="22"/>
        </w:rPr>
        <w:t>июня</w:t>
      </w:r>
      <w:r w:rsidRPr="002E571A">
        <w:rPr>
          <w:rFonts w:cs="Arial"/>
          <w:b/>
          <w:szCs w:val="22"/>
        </w:rPr>
        <w:t xml:space="preserve"> </w:t>
      </w:r>
      <w:r w:rsidR="002C4AB2">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2C4AB2">
        <w:rPr>
          <w:rFonts w:cs="Arial"/>
          <w:b/>
          <w:szCs w:val="22"/>
        </w:rPr>
        <w:t>15</w:t>
      </w:r>
      <w:r w:rsidRPr="002E571A">
        <w:rPr>
          <w:rFonts w:cs="Arial"/>
          <w:b/>
          <w:szCs w:val="22"/>
        </w:rPr>
        <w:t xml:space="preserve">» </w:t>
      </w:r>
      <w:r w:rsidR="002C4AB2">
        <w:rPr>
          <w:rFonts w:cs="Arial"/>
          <w:b/>
          <w:szCs w:val="22"/>
        </w:rPr>
        <w:t>июля</w:t>
      </w:r>
      <w:r w:rsidRPr="002E571A">
        <w:rPr>
          <w:rFonts w:cs="Arial"/>
          <w:b/>
          <w:szCs w:val="22"/>
        </w:rPr>
        <w:t xml:space="preserve"> </w:t>
      </w:r>
      <w:r w:rsidR="002C4AB2">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продлить срок </w:t>
      </w:r>
      <w:proofErr w:type="spellStart"/>
      <w:r w:rsidRPr="002E571A">
        <w:rPr>
          <w:rFonts w:cs="Arial"/>
          <w:szCs w:val="22"/>
        </w:rPr>
        <w:t>приема</w:t>
      </w:r>
      <w:proofErr w:type="spellEnd"/>
      <w:r w:rsidRPr="002E571A">
        <w:rPr>
          <w:rFonts w:cs="Arial"/>
          <w:szCs w:val="22"/>
        </w:rPr>
        <w:t xml:space="preserve">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w:t>
      </w:r>
      <w:proofErr w:type="spellStart"/>
      <w:r w:rsidRPr="002E571A">
        <w:rPr>
          <w:rFonts w:cs="Arial"/>
          <w:szCs w:val="22"/>
        </w:rPr>
        <w:t>приема</w:t>
      </w:r>
      <w:proofErr w:type="spellEnd"/>
      <w:r w:rsidRPr="002E571A">
        <w:rPr>
          <w:rFonts w:cs="Arial"/>
          <w:szCs w:val="22"/>
        </w:rPr>
        <w:t xml:space="preserve"> оферт. При этом срок подачи оферт будет </w:t>
      </w:r>
      <w:proofErr w:type="spellStart"/>
      <w:r w:rsidRPr="002E571A">
        <w:rPr>
          <w:rFonts w:cs="Arial"/>
          <w:szCs w:val="22"/>
        </w:rPr>
        <w:t>продлен</w:t>
      </w:r>
      <w:proofErr w:type="spellEnd"/>
      <w:r w:rsidRPr="002E571A">
        <w:rPr>
          <w:rFonts w:cs="Arial"/>
          <w:szCs w:val="22"/>
        </w:rPr>
        <w:t xml:space="preserve"> так, чтобы </w:t>
      </w:r>
      <w:r w:rsidRPr="002E571A">
        <w:t xml:space="preserve">со дня размещения </w:t>
      </w:r>
      <w:proofErr w:type="spellStart"/>
      <w:r w:rsidRPr="002E571A">
        <w:t>внесенных</w:t>
      </w:r>
      <w:proofErr w:type="spellEnd"/>
      <w:r w:rsidRPr="002E571A">
        <w:t xml:space="preserve">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2C4AB2">
        <w:rPr>
          <w:rFonts w:cs="Arial"/>
          <w:szCs w:val="22"/>
        </w:rPr>
        <w:t>08</w:t>
      </w:r>
      <w:r w:rsidRPr="002E571A">
        <w:rPr>
          <w:rFonts w:cs="Arial"/>
          <w:szCs w:val="22"/>
        </w:rPr>
        <w:t xml:space="preserve">» </w:t>
      </w:r>
      <w:r w:rsidR="002C4AB2">
        <w:rPr>
          <w:rFonts w:cs="Arial"/>
          <w:szCs w:val="22"/>
        </w:rPr>
        <w:t>июня</w:t>
      </w:r>
      <w:r w:rsidRPr="002E571A">
        <w:rPr>
          <w:rFonts w:cs="Arial"/>
          <w:szCs w:val="22"/>
        </w:rPr>
        <w:t xml:space="preserve"> </w:t>
      </w:r>
      <w:r w:rsidR="002C4AB2">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w:t>
      </w:r>
      <w:proofErr w:type="spellStart"/>
      <w:r w:rsidRPr="002E571A">
        <w:rPr>
          <w:rFonts w:cs="Arial"/>
          <w:szCs w:val="22"/>
        </w:rPr>
        <w:t>доведен</w:t>
      </w:r>
      <w:proofErr w:type="spellEnd"/>
      <w:r w:rsidRPr="002E571A">
        <w:rPr>
          <w:rFonts w:cs="Arial"/>
          <w:szCs w:val="22"/>
        </w:rPr>
        <w:t xml:space="preserve"> до сведения всех получателей настоящего </w:t>
      </w:r>
      <w:proofErr w:type="gramStart"/>
      <w:r w:rsidRPr="002E571A">
        <w:rPr>
          <w:rFonts w:cs="Arial"/>
          <w:szCs w:val="22"/>
        </w:rPr>
        <w:t>предложения  без</w:t>
      </w:r>
      <w:proofErr w:type="gramEnd"/>
      <w:r w:rsidRPr="002E571A">
        <w:rPr>
          <w:rFonts w:cs="Arial"/>
          <w:szCs w:val="22"/>
        </w:rPr>
        <w:t xml:space="preserve"> указания источника поступления.</w:t>
      </w:r>
    </w:p>
    <w:p w:rsidR="002C4AB2" w:rsidRPr="002E571A" w:rsidRDefault="002C4AB2" w:rsidP="002C4AB2">
      <w:pPr>
        <w:ind w:firstLine="708"/>
        <w:jc w:val="both"/>
        <w:rPr>
          <w:rFonts w:cs="Arial"/>
          <w:szCs w:val="22"/>
        </w:rPr>
      </w:pPr>
      <w:r w:rsidRPr="002E571A">
        <w:rPr>
          <w:rFonts w:cs="Arial"/>
          <w:szCs w:val="22"/>
        </w:rPr>
        <w:t>По вопросам технического характера обращаться:</w:t>
      </w:r>
    </w:p>
    <w:p w:rsidR="002C4AB2" w:rsidRPr="006C094E" w:rsidRDefault="002C4AB2" w:rsidP="002C4AB2">
      <w:pPr>
        <w:ind w:firstLine="567"/>
        <w:jc w:val="both"/>
        <w:rPr>
          <w:rFonts w:cs="Arial"/>
          <w:szCs w:val="22"/>
        </w:rPr>
      </w:pPr>
      <w:proofErr w:type="gramStart"/>
      <w:r w:rsidRPr="006C094E">
        <w:rPr>
          <w:rFonts w:cs="Arial"/>
          <w:szCs w:val="22"/>
        </w:rPr>
        <w:t>начальник</w:t>
      </w:r>
      <w:proofErr w:type="gramEnd"/>
      <w:r w:rsidRPr="006C094E">
        <w:rPr>
          <w:rFonts w:cs="Arial"/>
          <w:szCs w:val="22"/>
        </w:rPr>
        <w:t xml:space="preserve"> сектора закупки услуг КС отдела закупки услуг ОАО «Славнефть-ЯНОС» Бедарев Владимир Александрович.</w:t>
      </w:r>
    </w:p>
    <w:p w:rsidR="002C4AB2" w:rsidRDefault="002C4AB2" w:rsidP="002C4AB2">
      <w:pPr>
        <w:ind w:firstLine="567"/>
        <w:jc w:val="both"/>
        <w:rPr>
          <w:rStyle w:val="ae"/>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proofErr w:type="spellStart"/>
        <w:r w:rsidRPr="00E65274">
          <w:rPr>
            <w:rStyle w:val="ae"/>
            <w:rFonts w:cs="Arial"/>
            <w:lang w:val="en-US"/>
          </w:rPr>
          <w:t>ru</w:t>
        </w:r>
        <w:proofErr w:type="spellEnd"/>
      </w:hyperlink>
    </w:p>
    <w:p w:rsidR="002C4AB2" w:rsidRPr="002E571A" w:rsidRDefault="002C4AB2" w:rsidP="002C4AB2">
      <w:pPr>
        <w:ind w:firstLine="708"/>
        <w:jc w:val="both"/>
        <w:rPr>
          <w:rFonts w:cs="Arial"/>
          <w:szCs w:val="22"/>
        </w:rPr>
      </w:pPr>
      <w:r w:rsidRPr="002E571A">
        <w:rPr>
          <w:rFonts w:cs="Arial"/>
          <w:szCs w:val="22"/>
        </w:rPr>
        <w:t>По вопросам организационного характера обращаться:</w:t>
      </w:r>
    </w:p>
    <w:p w:rsidR="002C4AB2" w:rsidRPr="006C094E" w:rsidRDefault="002C4AB2" w:rsidP="002C4AB2">
      <w:pPr>
        <w:ind w:firstLine="567"/>
        <w:jc w:val="both"/>
        <w:rPr>
          <w:rFonts w:cs="Arial"/>
          <w:szCs w:val="22"/>
        </w:rPr>
      </w:pPr>
      <w:r>
        <w:rPr>
          <w:rFonts w:cs="Arial"/>
          <w:szCs w:val="22"/>
        </w:rPr>
        <w:t>Ведущий специалист</w:t>
      </w:r>
      <w:r w:rsidRPr="006C094E">
        <w:rPr>
          <w:rFonts w:cs="Arial"/>
          <w:szCs w:val="22"/>
        </w:rPr>
        <w:t xml:space="preserve"> ОАО «Славнефть-ЯНОС» </w:t>
      </w:r>
      <w:r>
        <w:rPr>
          <w:rFonts w:cs="Arial"/>
          <w:szCs w:val="22"/>
        </w:rPr>
        <w:t>Кириллова</w:t>
      </w:r>
      <w:r w:rsidRPr="006C094E">
        <w:rPr>
          <w:rFonts w:cs="Arial"/>
          <w:szCs w:val="22"/>
        </w:rPr>
        <w:t xml:space="preserve"> </w:t>
      </w:r>
      <w:r>
        <w:rPr>
          <w:rFonts w:cs="Arial"/>
          <w:szCs w:val="22"/>
        </w:rPr>
        <w:t>Надежда</w:t>
      </w:r>
      <w:r w:rsidRPr="006C094E">
        <w:rPr>
          <w:rFonts w:cs="Arial"/>
          <w:szCs w:val="22"/>
        </w:rPr>
        <w:t xml:space="preserve"> </w:t>
      </w:r>
      <w:r>
        <w:rPr>
          <w:rFonts w:cs="Arial"/>
          <w:szCs w:val="22"/>
        </w:rPr>
        <w:t>Владимировна</w:t>
      </w:r>
      <w:r w:rsidRPr="006C094E">
        <w:rPr>
          <w:rFonts w:cs="Arial"/>
          <w:szCs w:val="22"/>
        </w:rPr>
        <w:t>.</w:t>
      </w:r>
    </w:p>
    <w:p w:rsidR="002C4AB2" w:rsidRDefault="002C4AB2" w:rsidP="002C4AB2">
      <w:pPr>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5105F1">
          <w:rPr>
            <w:rStyle w:val="ae"/>
            <w:rFonts w:cs="Arial"/>
            <w:lang w:val="en-US"/>
          </w:rPr>
          <w:t>KirillovaNV</w:t>
        </w:r>
        <w:r w:rsidRPr="005105F1">
          <w:rPr>
            <w:rStyle w:val="ae"/>
            <w:rFonts w:cs="Arial"/>
          </w:rPr>
          <w:t>@</w:t>
        </w:r>
        <w:r w:rsidRPr="005105F1">
          <w:rPr>
            <w:rStyle w:val="ae"/>
            <w:rFonts w:cs="Arial"/>
            <w:lang w:val="en-US"/>
          </w:rPr>
          <w:t>yanos</w:t>
        </w:r>
        <w:r w:rsidRPr="005105F1">
          <w:rPr>
            <w:rStyle w:val="ae"/>
            <w:rFonts w:cs="Arial"/>
          </w:rPr>
          <w:t>.</w:t>
        </w:r>
        <w:r w:rsidRPr="005105F1">
          <w:rPr>
            <w:rStyle w:val="ae"/>
            <w:rFonts w:cs="Arial"/>
            <w:lang w:val="en-US"/>
          </w:rPr>
          <w:t>slavneft</w:t>
        </w:r>
        <w:r w:rsidRPr="005105F1">
          <w:rPr>
            <w:rStyle w:val="ae"/>
            <w:rFonts w:cs="Arial"/>
          </w:rPr>
          <w:t>.</w:t>
        </w:r>
        <w:proofErr w:type="spellStart"/>
        <w:r w:rsidRPr="005105F1">
          <w:rPr>
            <w:rStyle w:val="ae"/>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предложение ни при каких обстоятельствах не может расцениваться как публичная оферта. Соответственно, Общество не </w:t>
      </w:r>
      <w:proofErr w:type="spellStart"/>
      <w:r w:rsidRPr="002E571A">
        <w:rPr>
          <w:rFonts w:cs="Arial"/>
          <w:b/>
          <w:szCs w:val="22"/>
        </w:rPr>
        <w:t>несет</w:t>
      </w:r>
      <w:proofErr w:type="spellEnd"/>
      <w:r w:rsidRPr="002E571A">
        <w:rPr>
          <w:rFonts w:cs="Arial"/>
          <w:b/>
          <w:szCs w:val="22"/>
        </w:rPr>
        <w:t xml:space="preserve">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w:t>
      </w:r>
      <w:proofErr w:type="spellStart"/>
      <w:r w:rsidRPr="002E571A">
        <w:rPr>
          <w:rFonts w:cs="Arial"/>
          <w:szCs w:val="22"/>
        </w:rPr>
        <w:t>понесенные</w:t>
      </w:r>
      <w:proofErr w:type="spellEnd"/>
      <w:r w:rsidRPr="002E571A">
        <w:rPr>
          <w:rFonts w:cs="Arial"/>
          <w:szCs w:val="22"/>
        </w:rPr>
        <w:t xml:space="preserve"> им в связи с участием). Информация о таком решении размещается Обществом на официальном </w:t>
      </w:r>
      <w:proofErr w:type="gramStart"/>
      <w:r w:rsidRPr="002E571A">
        <w:rPr>
          <w:rFonts w:cs="Arial"/>
          <w:szCs w:val="22"/>
        </w:rPr>
        <w:t>сайте  не</w:t>
      </w:r>
      <w:proofErr w:type="gramEnd"/>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признать тендер несостоявшимся, если по окончании срока </w:t>
      </w:r>
      <w:proofErr w:type="spellStart"/>
      <w:r w:rsidRPr="002E571A">
        <w:rPr>
          <w:rFonts w:cs="Arial"/>
          <w:szCs w:val="22"/>
        </w:rPr>
        <w:t>приема</w:t>
      </w:r>
      <w:proofErr w:type="spellEnd"/>
      <w:r w:rsidRPr="002E571A">
        <w:rPr>
          <w:rFonts w:cs="Arial"/>
          <w:szCs w:val="22"/>
        </w:rPr>
        <w:t xml:space="preserve"> оферт:</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не</w:t>
      </w:r>
      <w:proofErr w:type="gramEnd"/>
      <w:r w:rsidRPr="002E571A">
        <w:rPr>
          <w:rFonts w:cs="Arial"/>
          <w:szCs w:val="22"/>
        </w:rPr>
        <w:t xml:space="preserve"> подана ни одна оферта (с </w:t>
      </w:r>
      <w:proofErr w:type="spellStart"/>
      <w:r w:rsidRPr="002E571A">
        <w:rPr>
          <w:rFonts w:cs="Arial"/>
          <w:szCs w:val="22"/>
        </w:rPr>
        <w:t>учетом</w:t>
      </w:r>
      <w:proofErr w:type="spellEnd"/>
      <w:r w:rsidRPr="002E571A">
        <w:rPr>
          <w:rFonts w:cs="Arial"/>
          <w:szCs w:val="22"/>
        </w:rPr>
        <w:t xml:space="preserve">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ни</w:t>
      </w:r>
      <w:proofErr w:type="gramEnd"/>
      <w:r w:rsidRPr="002E571A">
        <w:rPr>
          <w:rFonts w:cs="Arial"/>
          <w:szCs w:val="22"/>
        </w:rPr>
        <w:t xml:space="preserve">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proofErr w:type="gramStart"/>
      <w:r w:rsidRPr="002E571A">
        <w:rPr>
          <w:rFonts w:cs="Arial"/>
          <w:szCs w:val="22"/>
        </w:rPr>
        <w:t>все</w:t>
      </w:r>
      <w:proofErr w:type="gramEnd"/>
      <w:r w:rsidRPr="002E571A">
        <w:rPr>
          <w:rFonts w:cs="Arial"/>
          <w:szCs w:val="22"/>
        </w:rPr>
        <w:t xml:space="preserve">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lastRenderedPageBreak/>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w:t>
      </w:r>
      <w:proofErr w:type="spellStart"/>
      <w:r w:rsidRPr="002E571A">
        <w:rPr>
          <w:rFonts w:cs="Arial"/>
          <w:szCs w:val="22"/>
        </w:rPr>
        <w:t>размещенными</w:t>
      </w:r>
      <w:proofErr w:type="spellEnd"/>
      <w:r w:rsidRPr="002E571A">
        <w:rPr>
          <w:rFonts w:cs="Arial"/>
          <w:szCs w:val="22"/>
        </w:rPr>
        <w:t xml:space="preserve">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w:t>
      </w:r>
      <w:proofErr w:type="spellStart"/>
      <w:r w:rsidRPr="002E571A">
        <w:rPr>
          <w:rFonts w:cs="Arial"/>
          <w:szCs w:val="22"/>
        </w:rPr>
        <w:t>приема</w:t>
      </w:r>
      <w:proofErr w:type="spellEnd"/>
      <w:r w:rsidRPr="002E571A">
        <w:rPr>
          <w:rFonts w:cs="Arial"/>
          <w:szCs w:val="22"/>
        </w:rPr>
        <w:t xml:space="preserve">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w:t>
      </w:r>
      <w:proofErr w:type="spellStart"/>
      <w:r w:rsidRPr="002E571A">
        <w:rPr>
          <w:rFonts w:cs="Arial"/>
          <w:szCs w:val="22"/>
        </w:rPr>
        <w:t>размещенными</w:t>
      </w:r>
      <w:proofErr w:type="spellEnd"/>
      <w:r w:rsidRPr="002E571A">
        <w:rPr>
          <w:rFonts w:cs="Arial"/>
          <w:szCs w:val="22"/>
        </w:rPr>
        <w:t xml:space="preserve"> </w:t>
      </w:r>
      <w:proofErr w:type="gramStart"/>
      <w:r w:rsidRPr="002E571A">
        <w:rPr>
          <w:rFonts w:cs="Arial"/>
          <w:szCs w:val="22"/>
        </w:rPr>
        <w:t xml:space="preserve">на  </w:t>
      </w:r>
      <w:r w:rsidR="00B51481">
        <w:rPr>
          <w:color w:val="0000FF"/>
          <w:szCs w:val="22"/>
          <w:u w:val="single"/>
        </w:rPr>
        <w:t>http://www.refinery.yaroslavl.su/index.php?module=tend&amp;page=stop</w:t>
      </w:r>
      <w:proofErr w:type="gramEnd"/>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proofErr w:type="gramStart"/>
      <w:r w:rsidRPr="002E571A">
        <w:rPr>
          <w:rFonts w:cs="Arial"/>
          <w:szCs w:val="22"/>
        </w:rPr>
        <w:t>оферты  в</w:t>
      </w:r>
      <w:proofErr w:type="gramEnd"/>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w:t>
      </w:r>
      <w:proofErr w:type="spellStart"/>
      <w:r w:rsidRPr="002E571A">
        <w:rPr>
          <w:szCs w:val="22"/>
        </w:rPr>
        <w:t>ее</w:t>
      </w:r>
      <w:proofErr w:type="spellEnd"/>
      <w:r w:rsidRPr="002E571A">
        <w:rPr>
          <w:szCs w:val="22"/>
        </w:rPr>
        <w:t xml:space="preserve">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2C4AB2">
        <w:rPr>
          <w:rFonts w:cs="Arial"/>
          <w:szCs w:val="22"/>
        </w:rPr>
        <w:t xml:space="preserve">почта </w:t>
      </w:r>
      <w:hyperlink r:id="rId9" w:history="1">
        <w:r w:rsidR="002C4AB2" w:rsidRPr="008D235B">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CD364E">
        <w:t>делать оферты №</w:t>
      </w:r>
      <w:r w:rsidR="008A007A" w:rsidRPr="00CD364E">
        <w:t>2</w:t>
      </w:r>
      <w:r w:rsidR="00CD364E" w:rsidRPr="00CD364E">
        <w:t>15</w:t>
      </w:r>
      <w:r w:rsidR="00E85DE8" w:rsidRPr="00CD364E">
        <w:t>-КР</w:t>
      </w:r>
      <w:r w:rsidR="00E85DE8" w:rsidRPr="00DC17E7">
        <w:t>-</w:t>
      </w:r>
      <w:r w:rsidR="00E85DE8" w:rsidRPr="005F56FA">
        <w:t>201</w:t>
      </w:r>
      <w:r w:rsidR="009B0540">
        <w:t>7</w:t>
      </w:r>
      <w:r w:rsidRPr="00B445D7">
        <w:t xml:space="preserve"> от </w:t>
      </w:r>
      <w:r w:rsidR="002C4AB2">
        <w:t>30.05.2017г.: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proofErr w:type="gramStart"/>
      <w:r w:rsidRPr="00B25A57">
        <w:t>оферту</w:t>
      </w:r>
      <w:r w:rsidR="00B25A57" w:rsidRPr="00B25A57">
        <w:t>»</w:t>
      </w:r>
      <w:r w:rsidRPr="00B25A57">
        <w:t xml:space="preserve">  в</w:t>
      </w:r>
      <w:proofErr w:type="gramEnd"/>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 xml:space="preserve">Справка об </w:t>
      </w:r>
      <w:r w:rsidR="003F4095" w:rsidRPr="00795DB0">
        <w:rPr>
          <w:rFonts w:cs="Arial"/>
          <w:szCs w:val="22"/>
        </w:rPr>
        <w:t>опыте работы в 201</w:t>
      </w:r>
      <w:r w:rsidR="00795DB0" w:rsidRPr="00795DB0">
        <w:rPr>
          <w:rFonts w:cs="Arial"/>
          <w:szCs w:val="22"/>
        </w:rPr>
        <w:t>4</w:t>
      </w:r>
      <w:r w:rsidR="000F5F0B" w:rsidRPr="00795DB0">
        <w:rPr>
          <w:rFonts w:cs="Arial"/>
          <w:szCs w:val="22"/>
        </w:rPr>
        <w:t>-</w:t>
      </w:r>
      <w:r w:rsidR="003F4095" w:rsidRPr="00795DB0">
        <w:rPr>
          <w:rFonts w:cs="Arial"/>
          <w:szCs w:val="22"/>
        </w:rPr>
        <w:t>201</w:t>
      </w:r>
      <w:r w:rsidR="00795DB0" w:rsidRPr="00795DB0">
        <w:rPr>
          <w:rFonts w:cs="Arial"/>
          <w:szCs w:val="22"/>
        </w:rPr>
        <w:t>6</w:t>
      </w:r>
      <w:r w:rsidR="003F4095" w:rsidRPr="00795DB0">
        <w:rPr>
          <w:rFonts w:cs="Arial"/>
          <w:szCs w:val="22"/>
        </w:rPr>
        <w:t xml:space="preserve"> </w:t>
      </w:r>
      <w:proofErr w:type="spellStart"/>
      <w:r w:rsidR="003F4095" w:rsidRPr="00795DB0">
        <w:rPr>
          <w:rFonts w:cs="Arial"/>
          <w:szCs w:val="22"/>
        </w:rPr>
        <w:t>г.г</w:t>
      </w:r>
      <w:proofErr w:type="spellEnd"/>
      <w:r w:rsidR="003F4095" w:rsidRPr="00043773">
        <w:rPr>
          <w:rFonts w:cs="Arial"/>
          <w:szCs w:val="22"/>
        </w:rPr>
        <w:t>.</w:t>
      </w:r>
      <w:r w:rsidR="00B25A57" w:rsidRPr="00043773">
        <w:t>»</w:t>
      </w:r>
      <w:r w:rsidRPr="00043773">
        <w:t xml:space="preserve"> в 1 экз</w:t>
      </w:r>
      <w:r w:rsidRPr="003F4095">
        <w:t>.</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262084">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262084" w:rsidRDefault="00262084" w:rsidP="00262084">
      <w:pPr>
        <w:spacing w:before="0"/>
      </w:pPr>
    </w:p>
    <w:p w:rsidR="00262084" w:rsidRDefault="00262084" w:rsidP="00262084">
      <w:pPr>
        <w:spacing w:before="0"/>
      </w:pPr>
    </w:p>
    <w:p w:rsidR="00EF1336" w:rsidRDefault="00AE32FD" w:rsidP="00262084">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621038">
        <w:rPr>
          <w:rFonts w:cs="Arial"/>
          <w:szCs w:val="22"/>
        </w:rPr>
        <w:t>Д.Ю.Уржумов</w:t>
      </w:r>
      <w:bookmarkStart w:id="0" w:name="_GoBack"/>
      <w:bookmarkEnd w:id="0"/>
      <w:proofErr w:type="spellEnd"/>
    </w:p>
    <w:sectPr w:rsidR="00EF1336" w:rsidSect="00FB49CE">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4AB2" w:rsidRDefault="002C4AB2" w:rsidP="00FB07D9">
      <w:pPr>
        <w:spacing w:before="0"/>
      </w:pPr>
      <w:r>
        <w:separator/>
      </w:r>
    </w:p>
  </w:endnote>
  <w:endnote w:type="continuationSeparator" w:id="0">
    <w:p w:rsidR="002C4AB2" w:rsidRDefault="002C4AB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ExtB">
    <w:altName w:val="Arial Unicode MS"/>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4AB2" w:rsidRDefault="002C4AB2" w:rsidP="00FB07D9">
      <w:pPr>
        <w:spacing w:before="0"/>
      </w:pPr>
      <w:r>
        <w:separator/>
      </w:r>
    </w:p>
  </w:footnote>
  <w:footnote w:type="continuationSeparator" w:id="0">
    <w:p w:rsidR="002C4AB2" w:rsidRDefault="002C4AB2"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0392FD2"/>
    <w:multiLevelType w:val="hybridMultilevel"/>
    <w:tmpl w:val="951E4E64"/>
    <w:lvl w:ilvl="0" w:tplc="4A24D32A">
      <w:start w:val="1"/>
      <w:numFmt w:val="bullet"/>
      <w:lvlText w:val="-"/>
      <w:lvlJc w:val="left"/>
      <w:pPr>
        <w:ind w:left="1287" w:hanging="360"/>
      </w:pPr>
      <w:rPr>
        <w:rFonts w:ascii="SimSun-ExtB" w:eastAsia="SimSun-ExtB" w:hAnsi="SimSun-ExtB" w:hint="eastAsi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62A206D"/>
    <w:multiLevelType w:val="hybridMultilevel"/>
    <w:tmpl w:val="6F907750"/>
    <w:lvl w:ilvl="0" w:tplc="A1DCFA86">
      <w:start w:val="1"/>
      <w:numFmt w:val="bullet"/>
      <w:lvlText w:val=""/>
      <w:lvlJc w:val="left"/>
      <w:pPr>
        <w:ind w:left="1353"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4"/>
  </w:num>
  <w:num w:numId="2">
    <w:abstractNumId w:val="15"/>
  </w:num>
  <w:num w:numId="3">
    <w:abstractNumId w:val="0"/>
  </w:num>
  <w:num w:numId="4">
    <w:abstractNumId w:val="2"/>
  </w:num>
  <w:num w:numId="5">
    <w:abstractNumId w:val="13"/>
  </w:num>
  <w:num w:numId="6">
    <w:abstractNumId w:val="10"/>
  </w:num>
  <w:num w:numId="7">
    <w:abstractNumId w:val="11"/>
  </w:num>
  <w:num w:numId="8">
    <w:abstractNumId w:val="12"/>
  </w:num>
  <w:num w:numId="9">
    <w:abstractNumId w:val="9"/>
  </w:num>
  <w:num w:numId="10">
    <w:abstractNumId w:val="16"/>
  </w:num>
  <w:num w:numId="11">
    <w:abstractNumId w:val="1"/>
  </w:num>
  <w:num w:numId="12">
    <w:abstractNumId w:val="3"/>
  </w:num>
  <w:num w:numId="13">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6A7"/>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2C2"/>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EFC"/>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AF0"/>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17E1F"/>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084"/>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AB2"/>
    <w:rsid w:val="002C4CEF"/>
    <w:rsid w:val="002C4DA3"/>
    <w:rsid w:val="002C4E77"/>
    <w:rsid w:val="002C50D1"/>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CA2"/>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518"/>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4BA"/>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20F"/>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037"/>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14"/>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5827"/>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20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6C"/>
    <w:rsid w:val="00755B9B"/>
    <w:rsid w:val="0075662A"/>
    <w:rsid w:val="00756BBE"/>
    <w:rsid w:val="00756FF0"/>
    <w:rsid w:val="00757097"/>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1D3"/>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26"/>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747"/>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47F3F"/>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BAB"/>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160"/>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3E98"/>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A0A"/>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4E"/>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5C7"/>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BFC"/>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5EDF"/>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814"/>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0B57"/>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68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4A0"/>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4C63"/>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9CE"/>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CCB049-8AD1-4574-A3BA-06CE15646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1474</TotalTime>
  <Pages>5</Pages>
  <Words>2644</Words>
  <Characters>15073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349</cp:revision>
  <cp:lastPrinted>2017-05-30T06:34:00Z</cp:lastPrinted>
  <dcterms:created xsi:type="dcterms:W3CDTF">2016-09-08T12:35:00Z</dcterms:created>
  <dcterms:modified xsi:type="dcterms:W3CDTF">2017-05-30T09:29:00Z</dcterms:modified>
</cp:coreProperties>
</file>